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571D5029"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B703AC">
        <w:rPr>
          <w:rFonts w:cs="Calibri"/>
          <w:b/>
          <w:caps/>
          <w:kern w:val="28"/>
        </w:rPr>
        <w:t>G</w:t>
      </w:r>
      <w:r w:rsidRPr="005A442B">
        <w:rPr>
          <w:rFonts w:cs="Calibri"/>
          <w:b/>
          <w:caps/>
          <w:kern w:val="28"/>
        </w:rPr>
        <w:t>Z/</w:t>
      </w:r>
      <w:r w:rsidR="002C22C5">
        <w:rPr>
          <w:rFonts w:cs="Calibri"/>
          <w:b/>
          <w:caps/>
          <w:kern w:val="28"/>
        </w:rPr>
        <w:t>00522</w:t>
      </w:r>
      <w:r w:rsidRPr="005A442B">
        <w:rPr>
          <w:rFonts w:cs="Calibri"/>
          <w:b/>
          <w:caps/>
          <w:kern w:val="28"/>
        </w:rPr>
        <w:t>/</w:t>
      </w:r>
      <w:r w:rsidR="008F609C">
        <w:rPr>
          <w:rFonts w:cs="Calibri"/>
          <w:b/>
          <w:caps/>
          <w:kern w:val="28"/>
        </w:rPr>
        <w:t>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5FF54B1F"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8E140F" w:rsidRPr="008E140F">
        <w:rPr>
          <w:rFonts w:asciiTheme="minorHAnsi" w:hAnsiTheme="minorHAnsi" w:cstheme="minorHAnsi"/>
          <w:b/>
          <w:bCs/>
          <w:i/>
          <w:snapToGrid w:val="0"/>
          <w:sz w:val="22"/>
          <w:szCs w:val="22"/>
        </w:rPr>
        <w:t xml:space="preserve">Opracowanie dokumentacji projektowo – kosztorysowych oraz dobudowa pól rozdzielni 110 kV w celu przyłączenia: </w:t>
      </w:r>
      <w:r w:rsidR="008E140F" w:rsidRPr="008E140F">
        <w:rPr>
          <w:rFonts w:asciiTheme="minorHAnsi" w:hAnsiTheme="minorHAnsi" w:cstheme="minorHAnsi"/>
          <w:b/>
          <w:i/>
          <w:sz w:val="22"/>
          <w:szCs w:val="22"/>
        </w:rPr>
        <w:t>FW Annopol 2, FF Krosno 25A, ME Lipie 6, ME Opatów</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6F3397FB"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37A52D2A" w:rsidR="00742C11" w:rsidRPr="00742C11" w:rsidRDefault="002C22C5" w:rsidP="002C22C5">
      <w:pPr>
        <w:pStyle w:val="Nr"/>
        <w:ind w:left="1418" w:hanging="1134"/>
      </w:pPr>
      <w:r w:rsidRPr="002C22C5">
        <w:t xml:space="preserve">Część </w:t>
      </w:r>
      <w:r w:rsidR="00F253DD">
        <w:t>3</w:t>
      </w:r>
      <w:r w:rsidRPr="002C22C5">
        <w:t>:</w:t>
      </w:r>
      <w:r w:rsidRPr="002C22C5">
        <w:tab/>
      </w:r>
      <w:r w:rsidR="00F253DD" w:rsidRPr="00F253DD">
        <w:t>Opracowanie dokumentacji projektowo – kosztorysowej oraz dobudowa pola liniowego 110 kV w stacji 110 kV/SN Głogów Małopolski w celu przyłączenia magazynu energii Lipie 6</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lastRenderedPageBreak/>
        <w:t>Na łączną cenę przedmiotu Zamówienia składają się ceny jednostkowe przedstawione w poniższej tabeli:</w:t>
      </w:r>
    </w:p>
    <w:tbl>
      <w:tblPr>
        <w:tblW w:w="4750"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1751"/>
        <w:gridCol w:w="1752"/>
        <w:gridCol w:w="1751"/>
        <w:gridCol w:w="1752"/>
      </w:tblGrid>
      <w:tr w:rsidR="000841B6" w:rsidRPr="006E3D35" w14:paraId="68016AE1" w14:textId="77777777" w:rsidTr="000841B6">
        <w:trPr>
          <w:trHeight w:val="70"/>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7D17BB8" w14:textId="77777777" w:rsidR="000841B6" w:rsidRPr="006E3D35" w:rsidRDefault="000841B6" w:rsidP="000841B6">
            <w:pPr>
              <w:keepNext/>
              <w:spacing w:line="240" w:lineRule="auto"/>
              <w:jc w:val="center"/>
              <w:rPr>
                <w:b/>
                <w:szCs w:val="22"/>
              </w:rPr>
            </w:pPr>
            <w:r w:rsidRPr="006E3D35">
              <w:rPr>
                <w:b/>
                <w:szCs w:val="22"/>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A842246" w14:textId="77777777" w:rsidR="000841B6" w:rsidRPr="006E3D35" w:rsidRDefault="000841B6" w:rsidP="000841B6">
            <w:pPr>
              <w:keepNext/>
              <w:spacing w:line="240" w:lineRule="auto"/>
              <w:jc w:val="center"/>
              <w:rPr>
                <w:b/>
                <w:szCs w:val="22"/>
              </w:rPr>
            </w:pPr>
            <w:r w:rsidRPr="006E3D35">
              <w:rPr>
                <w:b/>
                <w:szCs w:val="22"/>
              </w:rPr>
              <w:t>Cena netto</w:t>
            </w:r>
          </w:p>
          <w:p w14:paraId="3A23CEDE" w14:textId="77777777" w:rsidR="000841B6" w:rsidRPr="006E3D35" w:rsidRDefault="000841B6" w:rsidP="000841B6">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C3E2CF" w14:textId="77777777" w:rsidR="000841B6" w:rsidRPr="006E3D35" w:rsidRDefault="000841B6" w:rsidP="000841B6">
            <w:pPr>
              <w:keepNext/>
              <w:spacing w:line="240" w:lineRule="auto"/>
              <w:jc w:val="center"/>
              <w:rPr>
                <w:b/>
                <w:szCs w:val="22"/>
              </w:rPr>
            </w:pPr>
            <w:r w:rsidRPr="006E3D35">
              <w:rPr>
                <w:b/>
                <w:szCs w:val="22"/>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E0CF9B" w14:textId="77777777" w:rsidR="000841B6" w:rsidRPr="006E3D35" w:rsidRDefault="000841B6" w:rsidP="000841B6">
            <w:pPr>
              <w:keepNext/>
              <w:spacing w:line="240" w:lineRule="auto"/>
              <w:jc w:val="center"/>
              <w:rPr>
                <w:b/>
                <w:szCs w:val="22"/>
              </w:rPr>
            </w:pPr>
            <w:r w:rsidRPr="006E3D35">
              <w:rPr>
                <w:b/>
                <w:szCs w:val="22"/>
              </w:rPr>
              <w:t>Podatek VAT</w:t>
            </w:r>
          </w:p>
          <w:p w14:paraId="26892DD3" w14:textId="77777777" w:rsidR="000841B6" w:rsidRPr="006E3D35" w:rsidRDefault="000841B6" w:rsidP="000841B6">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AFBA30" w14:textId="77777777" w:rsidR="000841B6" w:rsidRPr="006E3D35" w:rsidRDefault="000841B6" w:rsidP="000841B6">
            <w:pPr>
              <w:keepNext/>
              <w:spacing w:line="240" w:lineRule="auto"/>
              <w:jc w:val="center"/>
              <w:rPr>
                <w:b/>
                <w:szCs w:val="22"/>
              </w:rPr>
            </w:pPr>
            <w:r w:rsidRPr="006E3D35">
              <w:rPr>
                <w:b/>
                <w:szCs w:val="22"/>
              </w:rPr>
              <w:t>Cena brutto</w:t>
            </w:r>
          </w:p>
          <w:p w14:paraId="2B86A8AB" w14:textId="77777777" w:rsidR="000841B6" w:rsidRPr="006E3D35" w:rsidRDefault="000841B6" w:rsidP="000841B6">
            <w:pPr>
              <w:keepNext/>
              <w:spacing w:line="240" w:lineRule="auto"/>
              <w:jc w:val="center"/>
              <w:rPr>
                <w:b/>
                <w:szCs w:val="22"/>
              </w:rPr>
            </w:pPr>
            <w:r w:rsidRPr="006E3D35">
              <w:rPr>
                <w:b/>
                <w:szCs w:val="22"/>
              </w:rPr>
              <w:t>[zł]</w:t>
            </w:r>
          </w:p>
        </w:tc>
      </w:tr>
      <w:tr w:rsidR="000841B6" w:rsidRPr="006E3D35" w14:paraId="056769DA"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vAlign w:val="center"/>
            <w:hideMark/>
          </w:tcPr>
          <w:p w14:paraId="196E33E0" w14:textId="77777777" w:rsidR="000841B6" w:rsidRPr="006E3D35" w:rsidRDefault="000841B6" w:rsidP="000841B6">
            <w:pPr>
              <w:keepNext/>
              <w:spacing w:before="100" w:beforeAutospacing="1" w:after="100" w:afterAutospacing="1" w:line="240" w:lineRule="auto"/>
              <w:ind w:left="23"/>
              <w:jc w:val="left"/>
              <w:rPr>
                <w:rFonts w:cs="Calibri"/>
                <w:b/>
              </w:rPr>
            </w:pPr>
            <w:r w:rsidRPr="006E3D35">
              <w:rPr>
                <w:rFonts w:cs="Calibri"/>
                <w:b/>
              </w:rPr>
              <w:t>Dokumentacja</w:t>
            </w:r>
            <w:r>
              <w:rPr>
                <w:rFonts w:cs="Calibri"/>
                <w:b/>
              </w:rPr>
              <w:t> </w:t>
            </w:r>
            <w:r w:rsidRPr="006E3D35">
              <w:rPr>
                <w:rFonts w:cs="Calibri"/>
                <w:b/>
              </w:rPr>
              <w:t>projektowa</w:t>
            </w: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33C8CEB3"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39AE76F4"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751644E1"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725D6E8F" w14:textId="77777777" w:rsidR="000841B6" w:rsidRPr="006E3D35" w:rsidRDefault="000841B6" w:rsidP="000841B6">
            <w:pPr>
              <w:keepNext/>
              <w:spacing w:before="100" w:beforeAutospacing="1" w:after="100" w:afterAutospacing="1" w:line="240" w:lineRule="auto"/>
              <w:ind w:left="567"/>
              <w:jc w:val="right"/>
              <w:rPr>
                <w:rFonts w:cs="Calibri"/>
                <w:b/>
              </w:rPr>
            </w:pPr>
          </w:p>
        </w:tc>
      </w:tr>
      <w:tr w:rsidR="000841B6" w:rsidRPr="006E3D35" w14:paraId="29B67A92"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vAlign w:val="center"/>
            <w:hideMark/>
          </w:tcPr>
          <w:p w14:paraId="6B547415" w14:textId="77777777" w:rsidR="000841B6" w:rsidRPr="006E3D35" w:rsidRDefault="000841B6" w:rsidP="000841B6">
            <w:pPr>
              <w:keepNext/>
              <w:spacing w:before="100" w:beforeAutospacing="1" w:after="100" w:afterAutospacing="1" w:line="240" w:lineRule="auto"/>
              <w:ind w:left="23"/>
              <w:jc w:val="left"/>
              <w:rPr>
                <w:rFonts w:cs="Calibri"/>
                <w:b/>
              </w:rPr>
            </w:pPr>
            <w:r w:rsidRPr="006E3D35">
              <w:rPr>
                <w:rFonts w:cs="Calibri"/>
                <w:b/>
              </w:rPr>
              <w:t>Roboty budowlane</w:t>
            </w: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21F64A0F"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0083E1D1"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5E7AC386"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26ABD927" w14:textId="77777777" w:rsidR="000841B6" w:rsidRPr="006E3D35" w:rsidRDefault="000841B6" w:rsidP="000841B6">
            <w:pPr>
              <w:keepNext/>
              <w:spacing w:before="100" w:beforeAutospacing="1" w:after="100" w:afterAutospacing="1" w:line="240" w:lineRule="auto"/>
              <w:ind w:left="567"/>
              <w:jc w:val="right"/>
              <w:rPr>
                <w:rFonts w:cs="Calibri"/>
                <w:b/>
              </w:rPr>
            </w:pPr>
          </w:p>
        </w:tc>
      </w:tr>
      <w:tr w:rsidR="000841B6" w:rsidRPr="006E3D35" w14:paraId="78F01DAB"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88FEDE" w14:textId="77777777" w:rsidR="000841B6" w:rsidRPr="006E3D35" w:rsidRDefault="000841B6" w:rsidP="000841B6">
            <w:pPr>
              <w:spacing w:before="100" w:beforeAutospacing="1" w:after="100" w:afterAutospacing="1" w:line="240" w:lineRule="auto"/>
              <w:ind w:left="23"/>
              <w:jc w:val="left"/>
              <w:rPr>
                <w:rFonts w:cs="Calibri"/>
                <w:b/>
              </w:rPr>
            </w:pPr>
            <w:r w:rsidRPr="006E3D35">
              <w:rPr>
                <w:rFonts w:cs="Calibr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1AA65D99" w14:textId="77777777" w:rsidR="000841B6" w:rsidRPr="006E3D35" w:rsidRDefault="000841B6" w:rsidP="000841B6">
            <w:pPr>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7B616CFA" w14:textId="77777777" w:rsidR="000841B6" w:rsidRPr="006E3D35" w:rsidRDefault="000841B6" w:rsidP="000841B6">
            <w:pPr>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639EAE13" w14:textId="77777777" w:rsidR="000841B6" w:rsidRPr="006E3D35" w:rsidRDefault="000841B6" w:rsidP="000841B6">
            <w:pPr>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59890776" w14:textId="77777777" w:rsidR="000841B6" w:rsidRPr="006E3D35" w:rsidRDefault="000841B6" w:rsidP="000841B6">
            <w:pPr>
              <w:spacing w:before="100" w:beforeAutospacing="1" w:after="100" w:afterAutospacing="1" w:line="240" w:lineRule="auto"/>
              <w:ind w:left="567"/>
              <w:jc w:val="right"/>
              <w:rPr>
                <w:rFonts w:cs="Calibri"/>
                <w:b/>
              </w:rPr>
            </w:pPr>
          </w:p>
        </w:tc>
      </w:tr>
    </w:tbl>
    <w:p w14:paraId="2EAF273A" w14:textId="77777777" w:rsidR="000841B6" w:rsidRPr="006E3D35" w:rsidRDefault="000841B6" w:rsidP="000841B6">
      <w:pPr>
        <w:spacing w:before="120" w:line="240" w:lineRule="auto"/>
        <w:ind w:left="567"/>
        <w:jc w:val="left"/>
        <w:rPr>
          <w:b/>
          <w:szCs w:val="22"/>
        </w:rPr>
      </w:pPr>
      <w:r w:rsidRPr="006E3D35">
        <w:rPr>
          <w:b/>
          <w:szCs w:val="22"/>
        </w:rPr>
        <w:t>UWAGA!</w:t>
      </w:r>
    </w:p>
    <w:p w14:paraId="1080AA86" w14:textId="505600C2" w:rsidR="000841B6" w:rsidRPr="006E3D35" w:rsidRDefault="000841B6" w:rsidP="000841B6">
      <w:pPr>
        <w:spacing w:after="120" w:line="240" w:lineRule="auto"/>
        <w:ind w:left="567"/>
        <w:jc w:val="left"/>
        <w:rPr>
          <w:b/>
          <w:szCs w:val="22"/>
        </w:rPr>
      </w:pPr>
      <w:r w:rsidRPr="006E3D35">
        <w:rPr>
          <w:b/>
          <w:szCs w:val="22"/>
        </w:rPr>
        <w:t xml:space="preserve">Cena dokumentacji nie może przekraczać </w:t>
      </w:r>
      <w:r w:rsidR="005E5E12">
        <w:rPr>
          <w:b/>
          <w:szCs w:val="22"/>
        </w:rPr>
        <w:t>1</w:t>
      </w:r>
      <w:r w:rsidRPr="006E3D35">
        <w:rPr>
          <w:b/>
          <w:szCs w:val="22"/>
        </w:rPr>
        <w:t>0 % ceny ofertowej.</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01F2D36D"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lastRenderedPageBreak/>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01894C41"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Wadium o wartości</w:t>
      </w:r>
      <w:r w:rsidR="002C22C5">
        <w:rPr>
          <w:rFonts w:cs="Calibri"/>
          <w:szCs w:val="22"/>
          <w:lang w:eastAsia="pl-PL"/>
        </w:rPr>
        <w:t xml:space="preserve"> </w:t>
      </w:r>
      <w:r w:rsidR="00C25D47">
        <w:rPr>
          <w:rFonts w:cs="Calibri"/>
          <w:szCs w:val="22"/>
          <w:lang w:eastAsia="pl-PL"/>
        </w:rPr>
        <w:t>84</w:t>
      </w:r>
      <w:r w:rsidR="00F253DD">
        <w:rPr>
          <w:rFonts w:cs="Calibri"/>
          <w:szCs w:val="22"/>
          <w:lang w:eastAsia="pl-PL"/>
        </w:rPr>
        <w:t xml:space="preserve"> </w:t>
      </w:r>
      <w:r w:rsidR="002C22C5">
        <w:rPr>
          <w:rFonts w:cs="Calibri"/>
          <w:szCs w:val="22"/>
          <w:lang w:eastAsia="pl-PL"/>
        </w:rPr>
        <w:t>000,00</w:t>
      </w:r>
      <w:r w:rsidRPr="00CF4476">
        <w:rPr>
          <w:rFonts w:cs="Calibri"/>
          <w:szCs w:val="22"/>
          <w:lang w:eastAsia="pl-PL"/>
        </w:rPr>
        <w:t xml:space="preserve"> zł zostało wniesione w formie …............................................ </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F98B8" w14:textId="77777777" w:rsidR="004C4FF9" w:rsidRDefault="004C4FF9" w:rsidP="004A302B">
      <w:pPr>
        <w:spacing w:line="240" w:lineRule="auto"/>
      </w:pPr>
      <w:r>
        <w:separator/>
      </w:r>
    </w:p>
  </w:endnote>
  <w:endnote w:type="continuationSeparator" w:id="0">
    <w:p w14:paraId="3270E5D4" w14:textId="77777777" w:rsidR="004C4FF9" w:rsidRDefault="004C4FF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3A002E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23333">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23333">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25333" w14:textId="77777777" w:rsidR="004C4FF9" w:rsidRDefault="004C4FF9" w:rsidP="004A302B">
      <w:pPr>
        <w:spacing w:line="240" w:lineRule="auto"/>
      </w:pPr>
      <w:r>
        <w:separator/>
      </w:r>
    </w:p>
  </w:footnote>
  <w:footnote w:type="continuationSeparator" w:id="0">
    <w:p w14:paraId="64D3B8BF" w14:textId="77777777" w:rsidR="004C4FF9" w:rsidRDefault="004C4FF9"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57049680">
    <w:abstractNumId w:val="7"/>
  </w:num>
  <w:num w:numId="2" w16cid:durableId="2076050653">
    <w:abstractNumId w:val="6"/>
  </w:num>
  <w:num w:numId="3" w16cid:durableId="901403407">
    <w:abstractNumId w:val="8"/>
  </w:num>
  <w:num w:numId="4" w16cid:durableId="1122456806">
    <w:abstractNumId w:val="9"/>
  </w:num>
  <w:num w:numId="5" w16cid:durableId="151066029">
    <w:abstractNumId w:val="12"/>
  </w:num>
  <w:num w:numId="6" w16cid:durableId="1564756304">
    <w:abstractNumId w:val="5"/>
  </w:num>
  <w:num w:numId="7" w16cid:durableId="1312632043">
    <w:abstractNumId w:val="10"/>
  </w:num>
  <w:num w:numId="8" w16cid:durableId="147593180">
    <w:abstractNumId w:val="13"/>
  </w:num>
  <w:num w:numId="9" w16cid:durableId="16306713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81514907">
    <w:abstractNumId w:val="3"/>
  </w:num>
  <w:num w:numId="11" w16cid:durableId="9038807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1E30"/>
    <w:rsid w:val="00082C2E"/>
    <w:rsid w:val="000841B6"/>
    <w:rsid w:val="00084857"/>
    <w:rsid w:val="0008582E"/>
    <w:rsid w:val="00086905"/>
    <w:rsid w:val="00086D98"/>
    <w:rsid w:val="00090541"/>
    <w:rsid w:val="00092A66"/>
    <w:rsid w:val="00096F2D"/>
    <w:rsid w:val="000A072E"/>
    <w:rsid w:val="000A1E94"/>
    <w:rsid w:val="000A2EBE"/>
    <w:rsid w:val="000A31C6"/>
    <w:rsid w:val="000A38BF"/>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57B"/>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283D"/>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616"/>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22C5"/>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198"/>
    <w:rsid w:val="004104BB"/>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C4FF9"/>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94C"/>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5E12"/>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764"/>
    <w:rsid w:val="00616F3C"/>
    <w:rsid w:val="00617104"/>
    <w:rsid w:val="0062006C"/>
    <w:rsid w:val="00622AA9"/>
    <w:rsid w:val="00622E24"/>
    <w:rsid w:val="0062407D"/>
    <w:rsid w:val="00624653"/>
    <w:rsid w:val="00625938"/>
    <w:rsid w:val="00626752"/>
    <w:rsid w:val="00626ECF"/>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2DD1"/>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140F"/>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09C"/>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2F1C"/>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6476"/>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9F7E83"/>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185C"/>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3AC"/>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A7949"/>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5D47"/>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2D69"/>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0EC6"/>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3FC8"/>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0FC6"/>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0D6"/>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3DD"/>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(13).docx</dmsv2BaseFileName>
    <dmsv2BaseDisplayName xmlns="http://schemas.microsoft.com/sharepoint/v3">Załącznik nr 4 - Formularz oferty (13)</dmsv2BaseDisplayName>
    <dmsv2SWPP2ObjectNumber xmlns="http://schemas.microsoft.com/sharepoint/v3" xsi:nil="true"/>
    <dmsv2SWPP2SumMD5 xmlns="http://schemas.microsoft.com/sharepoint/v3">ffa23d692b6b6095f132632a5b633a3c</dmsv2SWPP2SumMD5>
    <dmsv2BaseMoved xmlns="http://schemas.microsoft.com/sharepoint/v3">false</dmsv2BaseMoved>
    <dmsv2BaseIsSensitive xmlns="http://schemas.microsoft.com/sharepoint/v3">true</dmsv2BaseIsSensitive>
    <dmsv2SWPP2IDSWPP2 xmlns="http://schemas.microsoft.com/sharepoint/v3">706217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24317356</dmsv2BaseClientSystemDocumentID>
    <dmsv2BaseModifiedByID xmlns="http://schemas.microsoft.com/sharepoint/v3">10121768</dmsv2BaseModifiedByID>
    <dmsv2BaseCreatedByID xmlns="http://schemas.microsoft.com/sharepoint/v3">10121768</dmsv2BaseCreatedByID>
    <dmsv2SWPP2ObjectDepartment xmlns="http://schemas.microsoft.com/sharepoint/v3">00000001000700030000000n00000000</dmsv2SWPP2ObjectDepartment>
    <dmsv2SWPP2ObjectName xmlns="http://schemas.microsoft.com/sharepoint/v3">Wniosek</dmsv2SWPP2ObjectName>
    <_dlc_DocId xmlns="a19cb1c7-c5c7-46d4-85ae-d83685407bba">PR4UJWENCY6Q-1465504392-11480</_dlc_DocId>
    <_dlc_DocIdUrl xmlns="a19cb1c7-c5c7-46d4-85ae-d83685407bba">
      <Url>https://swpp2.dms.gkpge.pl/sites/42/_layouts/15/DocIdRedir.aspx?ID=PR4UJWENCY6Q-1465504392-11480</Url>
      <Description>PR4UJWENCY6Q-1465504392-11480</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41B69939475FC44DB2F57C2522B7712E" ma:contentTypeVersion="0" ma:contentTypeDescription="SWPP2 Dokument bazowy" ma:contentTypeScope="" ma:versionID="3ab7c60d19f782d412b41d8511b1a47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A3BE5061-687B-4CD5-9B5C-B0A1569141C0}">
  <ds:schemaRefs>
    <ds:schemaRef ds:uri="http://schemas.openxmlformats.org/officeDocument/2006/bibliography"/>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CDA1B946-9F42-439E-AE14-CA2349B1F979}">
  <ds:schemaRefs>
    <ds:schemaRef ds:uri="http://schemas.microsoft.com/sharepoint/events"/>
  </ds:schemaRefs>
</ds:datastoreItem>
</file>

<file path=customXml/itemProps6.xml><?xml version="1.0" encoding="utf-8"?>
<ds:datastoreItem xmlns:ds="http://schemas.openxmlformats.org/officeDocument/2006/customXml" ds:itemID="{A091B028-699D-478E-8B9A-DD5F8B1201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1269</Words>
  <Characters>7615</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4</cp:revision>
  <cp:lastPrinted>2026-02-18T08:23:00Z</cp:lastPrinted>
  <dcterms:created xsi:type="dcterms:W3CDTF">2026-02-18T08:24:00Z</dcterms:created>
  <dcterms:modified xsi:type="dcterms:W3CDTF">2026-02-18T09:15:00Z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0x010189100041B69939475FC44DB2F57C2522B7712E</vt:lpwstr>
  </property>
  <property fmtid="{D5CDD505-2E9C-101B-9397-08002B2CF9AE}" pid="3" name="_dlc_DocIdItemGuid">
    <vt:lpwstr>45f55266-e492-491a-b0f3-5aab1cdcacf8</vt:lpwstr>
  </property>
</Properties>
</file>